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Pr="00421FFD" w:rsidRDefault="00D36302" w:rsidP="0071766A">
      <w:pPr>
        <w:ind w:left="142"/>
        <w:jc w:val="center"/>
        <w:rPr>
          <w:b/>
          <w:bCs/>
          <w:sz w:val="24"/>
          <w:szCs w:val="24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828244626" r:id="rId9"/>
        </w:objec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МІСЬКА РАДА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ОБЛАСТІ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722241">
        <w:rPr>
          <w:b/>
          <w:bCs/>
          <w:sz w:val="32"/>
          <w:szCs w:val="32"/>
        </w:rPr>
        <w:t>(</w:t>
      </w:r>
      <w:r w:rsidR="002C4A90">
        <w:rPr>
          <w:b/>
          <w:bCs/>
          <w:sz w:val="32"/>
          <w:szCs w:val="32"/>
        </w:rPr>
        <w:t>6</w:t>
      </w:r>
      <w:r w:rsidR="001854C5">
        <w:rPr>
          <w:b/>
          <w:bCs/>
          <w:sz w:val="32"/>
          <w:szCs w:val="32"/>
        </w:rPr>
        <w:t>8</w:t>
      </w:r>
      <w:r w:rsidR="00396BAC">
        <w:rPr>
          <w:b/>
          <w:bCs/>
          <w:sz w:val="32"/>
          <w:szCs w:val="32"/>
        </w:rPr>
        <w:t xml:space="preserve"> </w:t>
      </w:r>
      <w:r w:rsidRPr="00722241">
        <w:rPr>
          <w:b/>
          <w:bCs/>
          <w:sz w:val="32"/>
          <w:szCs w:val="32"/>
        </w:rPr>
        <w:t xml:space="preserve">сесія </w:t>
      </w:r>
      <w:r w:rsidR="00AD21FF" w:rsidRPr="00722241">
        <w:rPr>
          <w:b/>
          <w:bCs/>
          <w:sz w:val="32"/>
          <w:szCs w:val="32"/>
          <w:lang w:val="en-US"/>
        </w:rPr>
        <w:t>VII</w:t>
      </w:r>
      <w:r w:rsidR="00D911C2" w:rsidRPr="00722241">
        <w:rPr>
          <w:b/>
          <w:bCs/>
          <w:sz w:val="32"/>
          <w:szCs w:val="32"/>
        </w:rPr>
        <w:t>І</w:t>
      </w:r>
      <w:r w:rsidR="00AD21FF" w:rsidRPr="00722241">
        <w:rPr>
          <w:b/>
          <w:bCs/>
          <w:sz w:val="32"/>
          <w:szCs w:val="32"/>
        </w:rPr>
        <w:t xml:space="preserve"> </w:t>
      </w:r>
      <w:r w:rsidRPr="00722241">
        <w:rPr>
          <w:b/>
          <w:sz w:val="32"/>
          <w:szCs w:val="32"/>
        </w:rPr>
        <w:t>скликання)</w:t>
      </w:r>
    </w:p>
    <w:p w:rsidR="00D36302" w:rsidRPr="00921A4F" w:rsidRDefault="00D36302" w:rsidP="00D36302">
      <w:pPr>
        <w:contextualSpacing/>
        <w:jc w:val="center"/>
        <w:rPr>
          <w:b/>
          <w:bCs/>
          <w:sz w:val="24"/>
          <w:szCs w:val="24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421FFD" w:rsidRDefault="00D36302" w:rsidP="00D36302">
      <w:pPr>
        <w:jc w:val="both"/>
        <w:rPr>
          <w:bCs/>
          <w:sz w:val="24"/>
          <w:szCs w:val="24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421FFD">
        <w:rPr>
          <w:bCs/>
          <w:color w:val="000000"/>
          <w:sz w:val="24"/>
          <w:szCs w:val="24"/>
        </w:rPr>
        <w:t xml:space="preserve">       </w:t>
      </w:r>
      <w:r w:rsidR="00230047" w:rsidRPr="00421FFD">
        <w:rPr>
          <w:bCs/>
          <w:color w:val="000000"/>
          <w:sz w:val="24"/>
          <w:szCs w:val="24"/>
        </w:rPr>
        <w:t xml:space="preserve">         </w:t>
      </w:r>
    </w:p>
    <w:p w:rsidR="00DB17A3" w:rsidRPr="00596463" w:rsidRDefault="00596463" w:rsidP="00D90758">
      <w:pPr>
        <w:jc w:val="both"/>
        <w:rPr>
          <w:b/>
          <w:sz w:val="32"/>
          <w:szCs w:val="32"/>
          <w:u w:val="single"/>
          <w:lang w:val="en-US"/>
        </w:rPr>
      </w:pPr>
      <w:proofErr w:type="gramStart"/>
      <w:r>
        <w:rPr>
          <w:b/>
          <w:sz w:val="32"/>
          <w:szCs w:val="32"/>
          <w:lang w:val="en-US"/>
        </w:rPr>
        <w:t>22.12.2025 p.</w:t>
      </w:r>
      <w:proofErr w:type="gramEnd"/>
      <w:r w:rsidR="0066267C" w:rsidRPr="00596463">
        <w:rPr>
          <w:b/>
          <w:sz w:val="32"/>
          <w:szCs w:val="32"/>
        </w:rPr>
        <w:tab/>
      </w:r>
      <w:r w:rsidR="00BC7C8A" w:rsidRPr="00596463">
        <w:rPr>
          <w:b/>
          <w:sz w:val="32"/>
          <w:szCs w:val="32"/>
        </w:rPr>
        <w:tab/>
      </w:r>
      <w:r w:rsidR="00BC7C8A" w:rsidRPr="00596463">
        <w:rPr>
          <w:b/>
          <w:sz w:val="32"/>
          <w:szCs w:val="32"/>
        </w:rPr>
        <w:tab/>
      </w:r>
      <w:r w:rsidR="00D8310D" w:rsidRPr="00596463">
        <w:rPr>
          <w:b/>
          <w:sz w:val="32"/>
          <w:szCs w:val="32"/>
        </w:rPr>
        <w:tab/>
      </w:r>
      <w:r w:rsidR="00ED7A6E" w:rsidRPr="00596463">
        <w:rPr>
          <w:b/>
          <w:sz w:val="32"/>
          <w:szCs w:val="32"/>
        </w:rPr>
        <w:t xml:space="preserve">     </w:t>
      </w:r>
      <w:r w:rsidR="00901F24" w:rsidRPr="00596463">
        <w:rPr>
          <w:b/>
          <w:sz w:val="32"/>
          <w:szCs w:val="32"/>
        </w:rPr>
        <w:t xml:space="preserve">     </w:t>
      </w:r>
      <w:r w:rsidR="00C55F35" w:rsidRPr="00596463">
        <w:rPr>
          <w:b/>
          <w:sz w:val="32"/>
          <w:szCs w:val="32"/>
        </w:rPr>
        <w:t xml:space="preserve">          </w:t>
      </w:r>
      <w:r w:rsidR="00396BAC" w:rsidRPr="00596463">
        <w:rPr>
          <w:b/>
          <w:sz w:val="32"/>
          <w:szCs w:val="32"/>
        </w:rPr>
        <w:t xml:space="preserve">  </w:t>
      </w:r>
      <w:r w:rsidR="007D1DFA" w:rsidRPr="00596463">
        <w:rPr>
          <w:b/>
          <w:sz w:val="32"/>
          <w:szCs w:val="32"/>
        </w:rPr>
        <w:t xml:space="preserve">          </w:t>
      </w:r>
      <w:r w:rsidR="00396BAC" w:rsidRPr="00596463">
        <w:rPr>
          <w:b/>
          <w:sz w:val="32"/>
          <w:szCs w:val="32"/>
        </w:rPr>
        <w:t xml:space="preserve">       </w:t>
      </w:r>
      <w:r w:rsidR="00EB2FE5" w:rsidRPr="00596463">
        <w:rPr>
          <w:b/>
          <w:sz w:val="32"/>
          <w:szCs w:val="32"/>
        </w:rPr>
        <w:t xml:space="preserve">№ </w:t>
      </w:r>
      <w:r>
        <w:rPr>
          <w:b/>
          <w:sz w:val="32"/>
          <w:szCs w:val="32"/>
          <w:lang w:val="en-US"/>
        </w:rPr>
        <w:t>2351-68/VIII</w:t>
      </w:r>
    </w:p>
    <w:p w:rsidR="00AE7ECF" w:rsidRPr="00600D1D" w:rsidRDefault="00AE7ECF" w:rsidP="00D90758">
      <w:pPr>
        <w:jc w:val="both"/>
        <w:rPr>
          <w:sz w:val="26"/>
          <w:szCs w:val="26"/>
        </w:rPr>
      </w:pPr>
    </w:p>
    <w:p w:rsidR="007123D3" w:rsidRPr="00600D1D" w:rsidRDefault="007123D3" w:rsidP="007123D3">
      <w:pPr>
        <w:rPr>
          <w:sz w:val="26"/>
          <w:szCs w:val="26"/>
        </w:rPr>
      </w:pPr>
      <w:r w:rsidRPr="00600D1D">
        <w:rPr>
          <w:sz w:val="26"/>
          <w:szCs w:val="26"/>
        </w:rPr>
        <w:t>Про затвердження плану-графіку</w:t>
      </w:r>
    </w:p>
    <w:p w:rsidR="007123D3" w:rsidRPr="00600D1D" w:rsidRDefault="007123D3" w:rsidP="007123D3">
      <w:pPr>
        <w:rPr>
          <w:sz w:val="26"/>
          <w:szCs w:val="26"/>
        </w:rPr>
      </w:pPr>
      <w:r w:rsidRPr="00600D1D">
        <w:rPr>
          <w:sz w:val="26"/>
          <w:szCs w:val="26"/>
        </w:rPr>
        <w:t xml:space="preserve">проведення заходів з відстеження </w:t>
      </w:r>
    </w:p>
    <w:p w:rsidR="007123D3" w:rsidRPr="00600D1D" w:rsidRDefault="007123D3" w:rsidP="007123D3">
      <w:pPr>
        <w:rPr>
          <w:sz w:val="26"/>
          <w:szCs w:val="26"/>
        </w:rPr>
      </w:pPr>
      <w:r w:rsidRPr="00600D1D">
        <w:rPr>
          <w:sz w:val="26"/>
          <w:szCs w:val="26"/>
        </w:rPr>
        <w:t xml:space="preserve">результативності прийнятих </w:t>
      </w:r>
    </w:p>
    <w:p w:rsidR="007123D3" w:rsidRPr="00600D1D" w:rsidRDefault="007123D3" w:rsidP="007123D3">
      <w:pPr>
        <w:rPr>
          <w:sz w:val="26"/>
          <w:szCs w:val="26"/>
        </w:rPr>
      </w:pPr>
      <w:r w:rsidRPr="00600D1D">
        <w:rPr>
          <w:sz w:val="26"/>
          <w:szCs w:val="26"/>
        </w:rPr>
        <w:t>регуляторних актів Павлоградською</w:t>
      </w:r>
    </w:p>
    <w:p w:rsidR="00E46544" w:rsidRPr="00600D1D" w:rsidRDefault="007123D3" w:rsidP="007123D3">
      <w:pPr>
        <w:rPr>
          <w:sz w:val="26"/>
          <w:szCs w:val="26"/>
        </w:rPr>
      </w:pPr>
      <w:r w:rsidRPr="00600D1D">
        <w:rPr>
          <w:sz w:val="26"/>
          <w:szCs w:val="26"/>
        </w:rPr>
        <w:t>міською радою на 2026 рік</w:t>
      </w:r>
    </w:p>
    <w:p w:rsidR="007123D3" w:rsidRPr="00600D1D" w:rsidRDefault="007123D3" w:rsidP="007123D3">
      <w:pPr>
        <w:rPr>
          <w:sz w:val="26"/>
          <w:szCs w:val="26"/>
        </w:rPr>
      </w:pPr>
    </w:p>
    <w:p w:rsidR="00A976E1" w:rsidRPr="00600D1D" w:rsidRDefault="002617C9" w:rsidP="00A976E1">
      <w:pPr>
        <w:ind w:firstLine="709"/>
        <w:jc w:val="both"/>
        <w:rPr>
          <w:sz w:val="26"/>
          <w:szCs w:val="26"/>
        </w:rPr>
      </w:pPr>
      <w:r w:rsidRPr="00600D1D">
        <w:rPr>
          <w:sz w:val="26"/>
          <w:szCs w:val="26"/>
        </w:rPr>
        <w:t xml:space="preserve">Відповідно ст.25, ч.1 ст.59 Закону України </w:t>
      </w:r>
      <w:proofErr w:type="spellStart"/>
      <w:r w:rsidRPr="00600D1D">
        <w:rPr>
          <w:sz w:val="26"/>
          <w:szCs w:val="26"/>
        </w:rPr>
        <w:t>“Про</w:t>
      </w:r>
      <w:proofErr w:type="spellEnd"/>
      <w:r w:rsidRPr="00600D1D">
        <w:rPr>
          <w:sz w:val="26"/>
          <w:szCs w:val="26"/>
        </w:rPr>
        <w:t xml:space="preserve"> місцеве самоврядування в </w:t>
      </w:r>
      <w:proofErr w:type="spellStart"/>
      <w:r w:rsidRPr="00600D1D">
        <w:rPr>
          <w:sz w:val="26"/>
          <w:szCs w:val="26"/>
        </w:rPr>
        <w:t>Україні”</w:t>
      </w:r>
      <w:proofErr w:type="spellEnd"/>
      <w:r w:rsidRPr="00600D1D">
        <w:rPr>
          <w:sz w:val="26"/>
          <w:szCs w:val="26"/>
        </w:rPr>
        <w:t xml:space="preserve">, Закону України </w:t>
      </w:r>
      <w:proofErr w:type="spellStart"/>
      <w:r w:rsidR="00311901" w:rsidRPr="00600D1D">
        <w:rPr>
          <w:sz w:val="26"/>
          <w:szCs w:val="26"/>
        </w:rPr>
        <w:t>“</w:t>
      </w:r>
      <w:r w:rsidRPr="00600D1D">
        <w:rPr>
          <w:sz w:val="26"/>
          <w:szCs w:val="26"/>
        </w:rPr>
        <w:t>Про</w:t>
      </w:r>
      <w:proofErr w:type="spellEnd"/>
      <w:r w:rsidRPr="00600D1D">
        <w:rPr>
          <w:sz w:val="26"/>
          <w:szCs w:val="26"/>
        </w:rPr>
        <w:t xml:space="preserve"> засади державної регуляторної політики у сфері господарської </w:t>
      </w:r>
      <w:proofErr w:type="spellStart"/>
      <w:r w:rsidRPr="00600D1D">
        <w:rPr>
          <w:sz w:val="26"/>
          <w:szCs w:val="26"/>
        </w:rPr>
        <w:t>діяльності</w:t>
      </w:r>
      <w:r w:rsidR="00311901" w:rsidRPr="00600D1D">
        <w:rPr>
          <w:sz w:val="26"/>
          <w:szCs w:val="26"/>
        </w:rPr>
        <w:t>ˮ</w:t>
      </w:r>
      <w:proofErr w:type="spellEnd"/>
      <w:r w:rsidRPr="00600D1D">
        <w:rPr>
          <w:sz w:val="26"/>
          <w:szCs w:val="26"/>
        </w:rPr>
        <w:t>, Павлоградська міська рада</w:t>
      </w:r>
    </w:p>
    <w:p w:rsidR="00421FFD" w:rsidRPr="00906D5E" w:rsidRDefault="00421FFD" w:rsidP="00A976E1">
      <w:pPr>
        <w:ind w:firstLine="709"/>
        <w:jc w:val="both"/>
        <w:rPr>
          <w:sz w:val="16"/>
          <w:szCs w:val="16"/>
        </w:rPr>
      </w:pPr>
    </w:p>
    <w:p w:rsidR="00D36302" w:rsidRPr="00E46544" w:rsidRDefault="00D36302" w:rsidP="00BB5ED2">
      <w:pPr>
        <w:jc w:val="center"/>
        <w:rPr>
          <w:sz w:val="24"/>
          <w:szCs w:val="24"/>
        </w:rPr>
      </w:pPr>
      <w:r w:rsidRPr="00E46544">
        <w:rPr>
          <w:sz w:val="24"/>
          <w:szCs w:val="24"/>
        </w:rPr>
        <w:t>ВИРІШИЛА:</w:t>
      </w:r>
    </w:p>
    <w:p w:rsidR="00921A4F" w:rsidRPr="00906D5E" w:rsidRDefault="00921A4F" w:rsidP="00BB5ED2">
      <w:pPr>
        <w:ind w:firstLine="709"/>
        <w:jc w:val="center"/>
        <w:rPr>
          <w:sz w:val="16"/>
          <w:szCs w:val="16"/>
        </w:rPr>
      </w:pPr>
    </w:p>
    <w:p w:rsidR="002617C9" w:rsidRPr="00600D1D" w:rsidRDefault="002617C9" w:rsidP="00C67C21">
      <w:pPr>
        <w:tabs>
          <w:tab w:val="left" w:pos="66"/>
        </w:tabs>
        <w:ind w:firstLine="709"/>
        <w:jc w:val="both"/>
        <w:rPr>
          <w:sz w:val="26"/>
          <w:szCs w:val="26"/>
        </w:rPr>
      </w:pPr>
      <w:r w:rsidRPr="00600D1D">
        <w:rPr>
          <w:sz w:val="26"/>
          <w:szCs w:val="26"/>
        </w:rPr>
        <w:t xml:space="preserve">1. Затвердити </w:t>
      </w:r>
      <w:r w:rsidR="00C67C21" w:rsidRPr="00600D1D">
        <w:rPr>
          <w:sz w:val="26"/>
          <w:szCs w:val="26"/>
        </w:rPr>
        <w:t xml:space="preserve">план-графік проведення заходів з відстеження результативності прийнятих регуляторних актів Павлоградською міською радою на 2026 рік </w:t>
      </w:r>
      <w:r w:rsidRPr="00600D1D">
        <w:rPr>
          <w:sz w:val="26"/>
          <w:szCs w:val="26"/>
        </w:rPr>
        <w:t>(додається).</w:t>
      </w:r>
    </w:p>
    <w:p w:rsidR="00906D5E" w:rsidRPr="00600D1D" w:rsidRDefault="00906D5E" w:rsidP="00600D1D">
      <w:pPr>
        <w:ind w:firstLine="709"/>
        <w:jc w:val="both"/>
        <w:rPr>
          <w:sz w:val="26"/>
          <w:szCs w:val="26"/>
        </w:rPr>
      </w:pPr>
      <w:r w:rsidRPr="00600D1D">
        <w:rPr>
          <w:sz w:val="26"/>
          <w:szCs w:val="26"/>
        </w:rPr>
        <w:t>2. Розробникам регуляторних актів</w:t>
      </w:r>
      <w:r w:rsidRPr="00600D1D">
        <w:rPr>
          <w:bCs/>
          <w:color w:val="1D1D1B"/>
          <w:sz w:val="26"/>
          <w:szCs w:val="26"/>
        </w:rPr>
        <w:t xml:space="preserve"> надавати до відділу інвестицій, зовнішнього партнерства та регуляторної політики</w:t>
      </w:r>
      <w:r w:rsidR="00600D1D" w:rsidRPr="00600D1D">
        <w:rPr>
          <w:sz w:val="26"/>
          <w:szCs w:val="26"/>
        </w:rPr>
        <w:t xml:space="preserve"> </w:t>
      </w:r>
      <w:r w:rsidRPr="00600D1D">
        <w:rPr>
          <w:bCs/>
          <w:color w:val="1D1D1B"/>
          <w:sz w:val="26"/>
          <w:szCs w:val="26"/>
        </w:rPr>
        <w:t>протягом 2 робочих днів з дня оприлюднення відстеження результативності регуляторного акту в паперовому вигляді звіт та фото опубліков</w:t>
      </w:r>
      <w:r w:rsidR="007574B6" w:rsidRPr="00600D1D">
        <w:rPr>
          <w:bCs/>
          <w:color w:val="1D1D1B"/>
          <w:sz w:val="26"/>
          <w:szCs w:val="26"/>
        </w:rPr>
        <w:t>аного оголошення (повідомлення).</w:t>
      </w:r>
    </w:p>
    <w:p w:rsidR="002617C9" w:rsidRPr="00600D1D" w:rsidRDefault="002617C9" w:rsidP="002617C9">
      <w:pPr>
        <w:tabs>
          <w:tab w:val="left" w:pos="66"/>
        </w:tabs>
        <w:ind w:firstLine="709"/>
        <w:jc w:val="both"/>
        <w:rPr>
          <w:sz w:val="26"/>
          <w:szCs w:val="26"/>
        </w:rPr>
      </w:pPr>
      <w:r w:rsidRPr="00600D1D">
        <w:rPr>
          <w:sz w:val="26"/>
          <w:szCs w:val="26"/>
        </w:rPr>
        <w:t xml:space="preserve">3. Відповідальність за роботу по виконанню даного рішення покласти на </w:t>
      </w:r>
      <w:r w:rsidR="005542E1" w:rsidRPr="00600D1D">
        <w:rPr>
          <w:sz w:val="26"/>
          <w:szCs w:val="26"/>
        </w:rPr>
        <w:t>відділ інвестицій, зовнішнього партнерства та регуляторної політики (Персиста)</w:t>
      </w:r>
      <w:r w:rsidRPr="00600D1D">
        <w:rPr>
          <w:sz w:val="26"/>
          <w:szCs w:val="26"/>
        </w:rPr>
        <w:t>.</w:t>
      </w:r>
    </w:p>
    <w:p w:rsidR="002617C9" w:rsidRPr="00600D1D" w:rsidRDefault="002617C9" w:rsidP="002617C9">
      <w:pPr>
        <w:tabs>
          <w:tab w:val="left" w:pos="66"/>
        </w:tabs>
        <w:ind w:firstLine="709"/>
        <w:jc w:val="both"/>
        <w:rPr>
          <w:sz w:val="26"/>
          <w:szCs w:val="26"/>
        </w:rPr>
      </w:pPr>
      <w:r w:rsidRPr="00600D1D">
        <w:rPr>
          <w:sz w:val="26"/>
          <w:szCs w:val="26"/>
        </w:rPr>
        <w:t>4. Загальне керівництво за виконанням цього рішення покласти на секретаря міської ради</w:t>
      </w:r>
      <w:r w:rsidR="00311901" w:rsidRPr="00600D1D">
        <w:rPr>
          <w:sz w:val="26"/>
          <w:szCs w:val="26"/>
        </w:rPr>
        <w:t xml:space="preserve"> Остренка С.А.</w:t>
      </w:r>
    </w:p>
    <w:p w:rsidR="002617C9" w:rsidRPr="00600D1D" w:rsidRDefault="002617C9" w:rsidP="002617C9">
      <w:pPr>
        <w:tabs>
          <w:tab w:val="left" w:pos="66"/>
        </w:tabs>
        <w:ind w:firstLine="709"/>
        <w:jc w:val="both"/>
        <w:rPr>
          <w:sz w:val="26"/>
          <w:szCs w:val="26"/>
        </w:rPr>
      </w:pPr>
      <w:r w:rsidRPr="00600D1D">
        <w:rPr>
          <w:sz w:val="26"/>
          <w:szCs w:val="26"/>
        </w:rPr>
        <w:t>5. Контроль за виконанням даного рішення покласти на постійну депутатську комісію з питань законності, депутатської етики, охорони громадського порядку, зв</w:t>
      </w:r>
      <w:r w:rsidR="00311901" w:rsidRPr="00600D1D">
        <w:rPr>
          <w:sz w:val="26"/>
          <w:szCs w:val="26"/>
        </w:rPr>
        <w:t>’</w:t>
      </w:r>
      <w:r w:rsidRPr="00600D1D">
        <w:rPr>
          <w:sz w:val="26"/>
          <w:szCs w:val="26"/>
        </w:rPr>
        <w:t>язків з громадськими організаціями та засобами масової інформації.</w:t>
      </w:r>
    </w:p>
    <w:p w:rsidR="00210A02" w:rsidRPr="00600D1D" w:rsidRDefault="00210A02" w:rsidP="00FF5399">
      <w:pPr>
        <w:tabs>
          <w:tab w:val="left" w:pos="66"/>
        </w:tabs>
        <w:jc w:val="both"/>
        <w:rPr>
          <w:sz w:val="16"/>
          <w:szCs w:val="16"/>
        </w:rPr>
      </w:pPr>
    </w:p>
    <w:p w:rsidR="007574B6" w:rsidRPr="00600D1D" w:rsidRDefault="007574B6" w:rsidP="00FF5399">
      <w:pPr>
        <w:tabs>
          <w:tab w:val="left" w:pos="66"/>
        </w:tabs>
        <w:jc w:val="both"/>
        <w:rPr>
          <w:sz w:val="26"/>
          <w:szCs w:val="26"/>
        </w:rPr>
      </w:pPr>
    </w:p>
    <w:p w:rsidR="00EA018E" w:rsidRPr="00600D1D" w:rsidRDefault="0000062E" w:rsidP="00FF5399">
      <w:pPr>
        <w:tabs>
          <w:tab w:val="left" w:pos="66"/>
        </w:tabs>
        <w:jc w:val="both"/>
        <w:rPr>
          <w:sz w:val="26"/>
          <w:szCs w:val="26"/>
        </w:rPr>
      </w:pPr>
      <w:r w:rsidRPr="00600D1D">
        <w:rPr>
          <w:sz w:val="26"/>
          <w:szCs w:val="26"/>
        </w:rPr>
        <w:t>Міський голова</w:t>
      </w:r>
      <w:r w:rsidRPr="00600D1D">
        <w:rPr>
          <w:sz w:val="26"/>
          <w:szCs w:val="26"/>
        </w:rPr>
        <w:tab/>
      </w:r>
      <w:r w:rsidRPr="00600D1D">
        <w:rPr>
          <w:sz w:val="26"/>
          <w:szCs w:val="26"/>
        </w:rPr>
        <w:tab/>
      </w:r>
      <w:r w:rsidRPr="00600D1D">
        <w:rPr>
          <w:sz w:val="26"/>
          <w:szCs w:val="26"/>
        </w:rPr>
        <w:tab/>
      </w:r>
      <w:r w:rsidRPr="00600D1D">
        <w:rPr>
          <w:sz w:val="26"/>
          <w:szCs w:val="26"/>
        </w:rPr>
        <w:tab/>
      </w:r>
      <w:r w:rsidRPr="00600D1D">
        <w:rPr>
          <w:sz w:val="26"/>
          <w:szCs w:val="26"/>
        </w:rPr>
        <w:tab/>
      </w:r>
      <w:r w:rsidRPr="00600D1D">
        <w:rPr>
          <w:sz w:val="26"/>
          <w:szCs w:val="26"/>
        </w:rPr>
        <w:tab/>
      </w:r>
      <w:r w:rsidR="009B3B3D" w:rsidRPr="00600D1D">
        <w:rPr>
          <w:sz w:val="26"/>
          <w:szCs w:val="26"/>
        </w:rPr>
        <w:tab/>
      </w:r>
      <w:r w:rsidR="00600D1D">
        <w:rPr>
          <w:sz w:val="26"/>
          <w:szCs w:val="26"/>
        </w:rPr>
        <w:t xml:space="preserve">     </w:t>
      </w:r>
      <w:r w:rsidRPr="00600D1D">
        <w:rPr>
          <w:sz w:val="26"/>
          <w:szCs w:val="26"/>
        </w:rPr>
        <w:t>Анатолій  ВЕРШИНА</w:t>
      </w:r>
    </w:p>
    <w:p w:rsidR="001D6BF4" w:rsidRPr="00E46544" w:rsidRDefault="001D6BF4" w:rsidP="00FF5399">
      <w:pPr>
        <w:jc w:val="both"/>
        <w:rPr>
          <w:sz w:val="24"/>
          <w:szCs w:val="24"/>
        </w:rPr>
      </w:pPr>
    </w:p>
    <w:sectPr w:rsidR="001D6BF4" w:rsidRPr="00E46544" w:rsidSect="00FF5399">
      <w:headerReference w:type="default" r:id="rId10"/>
      <w:pgSz w:w="11906" w:h="16838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191" w:rsidRDefault="00052191" w:rsidP="0032105D">
      <w:r>
        <w:separator/>
      </w:r>
    </w:p>
  </w:endnote>
  <w:endnote w:type="continuationSeparator" w:id="0">
    <w:p w:rsidR="00052191" w:rsidRDefault="00052191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191" w:rsidRDefault="00052191" w:rsidP="0032105D">
      <w:r>
        <w:separator/>
      </w:r>
    </w:p>
  </w:footnote>
  <w:footnote w:type="continuationSeparator" w:id="0">
    <w:p w:rsidR="00052191" w:rsidRDefault="00052191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6E1" w:rsidRPr="00210A02" w:rsidRDefault="00A976E1">
    <w:pPr>
      <w:pStyle w:val="af1"/>
      <w:jc w:val="center"/>
      <w:rPr>
        <w:rFonts w:ascii="Times New Roman" w:hAnsi="Times New Roman"/>
        <w:sz w:val="28"/>
        <w:szCs w:val="28"/>
      </w:rPr>
    </w:pPr>
    <w:r w:rsidRPr="00210A02">
      <w:rPr>
        <w:rFonts w:ascii="Times New Roman" w:hAnsi="Times New Roman"/>
        <w:sz w:val="28"/>
        <w:szCs w:val="28"/>
      </w:rPr>
      <w:t>2</w:t>
    </w:r>
  </w:p>
  <w:p w:rsidR="00A976E1" w:rsidRDefault="00A976E1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F3890"/>
    <w:multiLevelType w:val="hybridMultilevel"/>
    <w:tmpl w:val="989AED2A"/>
    <w:lvl w:ilvl="0" w:tplc="DFE299D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2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1"/>
  </w:num>
  <w:num w:numId="22">
    <w:abstractNumId w:val="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1E5"/>
    <w:rsid w:val="0000062E"/>
    <w:rsid w:val="0000446F"/>
    <w:rsid w:val="00005CA2"/>
    <w:rsid w:val="00006903"/>
    <w:rsid w:val="0001039C"/>
    <w:rsid w:val="000130B8"/>
    <w:rsid w:val="0001390B"/>
    <w:rsid w:val="000155D1"/>
    <w:rsid w:val="0002164D"/>
    <w:rsid w:val="000225CE"/>
    <w:rsid w:val="00036FE4"/>
    <w:rsid w:val="00040A19"/>
    <w:rsid w:val="00052191"/>
    <w:rsid w:val="000522D2"/>
    <w:rsid w:val="000524A2"/>
    <w:rsid w:val="000531BF"/>
    <w:rsid w:val="00053B06"/>
    <w:rsid w:val="0005410D"/>
    <w:rsid w:val="00055163"/>
    <w:rsid w:val="00060846"/>
    <w:rsid w:val="00063FEB"/>
    <w:rsid w:val="0006597E"/>
    <w:rsid w:val="00066E57"/>
    <w:rsid w:val="00070301"/>
    <w:rsid w:val="000719CE"/>
    <w:rsid w:val="0007268F"/>
    <w:rsid w:val="00073CA4"/>
    <w:rsid w:val="0007769E"/>
    <w:rsid w:val="00077DE6"/>
    <w:rsid w:val="00083C0E"/>
    <w:rsid w:val="000852FA"/>
    <w:rsid w:val="0008559E"/>
    <w:rsid w:val="00086D81"/>
    <w:rsid w:val="00090D72"/>
    <w:rsid w:val="00093BF9"/>
    <w:rsid w:val="000944F7"/>
    <w:rsid w:val="000A0971"/>
    <w:rsid w:val="000A10DD"/>
    <w:rsid w:val="000A7CE6"/>
    <w:rsid w:val="000B68CB"/>
    <w:rsid w:val="000B7632"/>
    <w:rsid w:val="000C0C00"/>
    <w:rsid w:val="000C484A"/>
    <w:rsid w:val="000C5285"/>
    <w:rsid w:val="000C5374"/>
    <w:rsid w:val="000D459D"/>
    <w:rsid w:val="000D57B5"/>
    <w:rsid w:val="000E0CA1"/>
    <w:rsid w:val="000E1BE3"/>
    <w:rsid w:val="000E5A61"/>
    <w:rsid w:val="000F057E"/>
    <w:rsid w:val="000F06CE"/>
    <w:rsid w:val="000F1051"/>
    <w:rsid w:val="000F2DF3"/>
    <w:rsid w:val="000F3DA7"/>
    <w:rsid w:val="000F3EB9"/>
    <w:rsid w:val="000F47AB"/>
    <w:rsid w:val="00100E6C"/>
    <w:rsid w:val="001031BF"/>
    <w:rsid w:val="001059DA"/>
    <w:rsid w:val="0010605E"/>
    <w:rsid w:val="001101B0"/>
    <w:rsid w:val="00111A45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33318"/>
    <w:rsid w:val="00134FE9"/>
    <w:rsid w:val="0015270E"/>
    <w:rsid w:val="001543DF"/>
    <w:rsid w:val="00155016"/>
    <w:rsid w:val="00155A11"/>
    <w:rsid w:val="00156069"/>
    <w:rsid w:val="00156AD7"/>
    <w:rsid w:val="0016017B"/>
    <w:rsid w:val="0018106E"/>
    <w:rsid w:val="00181087"/>
    <w:rsid w:val="00182B11"/>
    <w:rsid w:val="001854C5"/>
    <w:rsid w:val="00185D74"/>
    <w:rsid w:val="00190B0E"/>
    <w:rsid w:val="001A077C"/>
    <w:rsid w:val="001A25ED"/>
    <w:rsid w:val="001A3E6E"/>
    <w:rsid w:val="001A6E38"/>
    <w:rsid w:val="001B3CD0"/>
    <w:rsid w:val="001B4454"/>
    <w:rsid w:val="001D0D7F"/>
    <w:rsid w:val="001D1A7E"/>
    <w:rsid w:val="001D6BF4"/>
    <w:rsid w:val="001D70A1"/>
    <w:rsid w:val="001E05AD"/>
    <w:rsid w:val="001E48B5"/>
    <w:rsid w:val="001E64A2"/>
    <w:rsid w:val="001E6625"/>
    <w:rsid w:val="001F0E3A"/>
    <w:rsid w:val="0020149E"/>
    <w:rsid w:val="00210A02"/>
    <w:rsid w:val="002146FC"/>
    <w:rsid w:val="00216625"/>
    <w:rsid w:val="0022048C"/>
    <w:rsid w:val="00221E93"/>
    <w:rsid w:val="00221EBE"/>
    <w:rsid w:val="00227AB0"/>
    <w:rsid w:val="00230047"/>
    <w:rsid w:val="00230A63"/>
    <w:rsid w:val="0023309B"/>
    <w:rsid w:val="00236EB4"/>
    <w:rsid w:val="00243647"/>
    <w:rsid w:val="002471CC"/>
    <w:rsid w:val="0024750D"/>
    <w:rsid w:val="00251E67"/>
    <w:rsid w:val="00254195"/>
    <w:rsid w:val="00256BE7"/>
    <w:rsid w:val="002617C9"/>
    <w:rsid w:val="002651DA"/>
    <w:rsid w:val="002709F0"/>
    <w:rsid w:val="002722D9"/>
    <w:rsid w:val="0027363F"/>
    <w:rsid w:val="00275F72"/>
    <w:rsid w:val="00276B20"/>
    <w:rsid w:val="00277285"/>
    <w:rsid w:val="002841FD"/>
    <w:rsid w:val="002858EC"/>
    <w:rsid w:val="00286405"/>
    <w:rsid w:val="0029456D"/>
    <w:rsid w:val="0029722B"/>
    <w:rsid w:val="002A0A38"/>
    <w:rsid w:val="002A4C3F"/>
    <w:rsid w:val="002B17E3"/>
    <w:rsid w:val="002B1EB6"/>
    <w:rsid w:val="002B24D4"/>
    <w:rsid w:val="002B72D9"/>
    <w:rsid w:val="002C034F"/>
    <w:rsid w:val="002C1B43"/>
    <w:rsid w:val="002C399B"/>
    <w:rsid w:val="002C3DEE"/>
    <w:rsid w:val="002C4A90"/>
    <w:rsid w:val="002C7423"/>
    <w:rsid w:val="002C79F4"/>
    <w:rsid w:val="002D37C7"/>
    <w:rsid w:val="002D6C32"/>
    <w:rsid w:val="002D7147"/>
    <w:rsid w:val="002E0091"/>
    <w:rsid w:val="002E293C"/>
    <w:rsid w:val="002E38C1"/>
    <w:rsid w:val="002E420F"/>
    <w:rsid w:val="002E7458"/>
    <w:rsid w:val="002F01F6"/>
    <w:rsid w:val="002F0B24"/>
    <w:rsid w:val="002F26BC"/>
    <w:rsid w:val="002F34C4"/>
    <w:rsid w:val="002F3A31"/>
    <w:rsid w:val="002F4156"/>
    <w:rsid w:val="002F446C"/>
    <w:rsid w:val="0030006A"/>
    <w:rsid w:val="00306F0D"/>
    <w:rsid w:val="0031150D"/>
    <w:rsid w:val="00311901"/>
    <w:rsid w:val="00311DA2"/>
    <w:rsid w:val="00313778"/>
    <w:rsid w:val="00314B4A"/>
    <w:rsid w:val="00315C0D"/>
    <w:rsid w:val="0031699A"/>
    <w:rsid w:val="003179C8"/>
    <w:rsid w:val="0032105D"/>
    <w:rsid w:val="00322D8D"/>
    <w:rsid w:val="00323402"/>
    <w:rsid w:val="00334320"/>
    <w:rsid w:val="00335A13"/>
    <w:rsid w:val="00337C7B"/>
    <w:rsid w:val="00341167"/>
    <w:rsid w:val="00350F6D"/>
    <w:rsid w:val="00353267"/>
    <w:rsid w:val="0035584E"/>
    <w:rsid w:val="003577BB"/>
    <w:rsid w:val="003663E6"/>
    <w:rsid w:val="00367001"/>
    <w:rsid w:val="003717E9"/>
    <w:rsid w:val="00377C85"/>
    <w:rsid w:val="00382DEE"/>
    <w:rsid w:val="00384648"/>
    <w:rsid w:val="00384F1B"/>
    <w:rsid w:val="00392C87"/>
    <w:rsid w:val="0039553A"/>
    <w:rsid w:val="00396BAC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25A6"/>
    <w:rsid w:val="003D4F82"/>
    <w:rsid w:val="003D5CD2"/>
    <w:rsid w:val="003E6009"/>
    <w:rsid w:val="003E7EC3"/>
    <w:rsid w:val="003F2D80"/>
    <w:rsid w:val="003F2F2C"/>
    <w:rsid w:val="003F609C"/>
    <w:rsid w:val="00400789"/>
    <w:rsid w:val="004016EE"/>
    <w:rsid w:val="00402393"/>
    <w:rsid w:val="00405266"/>
    <w:rsid w:val="00405DCB"/>
    <w:rsid w:val="00406E6C"/>
    <w:rsid w:val="00410C62"/>
    <w:rsid w:val="004114EB"/>
    <w:rsid w:val="00411FDB"/>
    <w:rsid w:val="004218AF"/>
    <w:rsid w:val="00421FFD"/>
    <w:rsid w:val="00426D7D"/>
    <w:rsid w:val="00433063"/>
    <w:rsid w:val="004348E2"/>
    <w:rsid w:val="00434931"/>
    <w:rsid w:val="0043748B"/>
    <w:rsid w:val="00446009"/>
    <w:rsid w:val="0044769E"/>
    <w:rsid w:val="00452BF8"/>
    <w:rsid w:val="0045524E"/>
    <w:rsid w:val="00460703"/>
    <w:rsid w:val="00470FB1"/>
    <w:rsid w:val="0048288A"/>
    <w:rsid w:val="00483C9C"/>
    <w:rsid w:val="00495C46"/>
    <w:rsid w:val="00497C4D"/>
    <w:rsid w:val="004A5FE5"/>
    <w:rsid w:val="004B4FF2"/>
    <w:rsid w:val="004B75DC"/>
    <w:rsid w:val="004B7BA7"/>
    <w:rsid w:val="004C443A"/>
    <w:rsid w:val="004C47FC"/>
    <w:rsid w:val="004D3DE2"/>
    <w:rsid w:val="004D4E08"/>
    <w:rsid w:val="004D74E3"/>
    <w:rsid w:val="004E1A46"/>
    <w:rsid w:val="004F0641"/>
    <w:rsid w:val="004F148F"/>
    <w:rsid w:val="004F2130"/>
    <w:rsid w:val="00505F47"/>
    <w:rsid w:val="00507AAA"/>
    <w:rsid w:val="00507E1A"/>
    <w:rsid w:val="005118D0"/>
    <w:rsid w:val="00513E7A"/>
    <w:rsid w:val="00514377"/>
    <w:rsid w:val="00517B04"/>
    <w:rsid w:val="00517D2F"/>
    <w:rsid w:val="00523269"/>
    <w:rsid w:val="0054178D"/>
    <w:rsid w:val="00541E98"/>
    <w:rsid w:val="00542148"/>
    <w:rsid w:val="005449AA"/>
    <w:rsid w:val="00550187"/>
    <w:rsid w:val="00550547"/>
    <w:rsid w:val="005542E1"/>
    <w:rsid w:val="005607D7"/>
    <w:rsid w:val="00565FB3"/>
    <w:rsid w:val="00566766"/>
    <w:rsid w:val="005716C8"/>
    <w:rsid w:val="005723F7"/>
    <w:rsid w:val="0057465D"/>
    <w:rsid w:val="0057660B"/>
    <w:rsid w:val="005809BE"/>
    <w:rsid w:val="005819D3"/>
    <w:rsid w:val="00583B62"/>
    <w:rsid w:val="00596463"/>
    <w:rsid w:val="005A2A8F"/>
    <w:rsid w:val="005A50F0"/>
    <w:rsid w:val="005A72CF"/>
    <w:rsid w:val="005B6B41"/>
    <w:rsid w:val="005C02F8"/>
    <w:rsid w:val="005C1099"/>
    <w:rsid w:val="005C2E1C"/>
    <w:rsid w:val="005C6271"/>
    <w:rsid w:val="005C6B64"/>
    <w:rsid w:val="005D1581"/>
    <w:rsid w:val="005D3C55"/>
    <w:rsid w:val="005D5012"/>
    <w:rsid w:val="005D5D28"/>
    <w:rsid w:val="005D7947"/>
    <w:rsid w:val="005E5297"/>
    <w:rsid w:val="005E52A0"/>
    <w:rsid w:val="005E5328"/>
    <w:rsid w:val="005E749B"/>
    <w:rsid w:val="005E75C5"/>
    <w:rsid w:val="005F2EB0"/>
    <w:rsid w:val="00600D1D"/>
    <w:rsid w:val="00601676"/>
    <w:rsid w:val="00603599"/>
    <w:rsid w:val="00606F54"/>
    <w:rsid w:val="00610073"/>
    <w:rsid w:val="00610282"/>
    <w:rsid w:val="006152CE"/>
    <w:rsid w:val="00620A05"/>
    <w:rsid w:val="00621C41"/>
    <w:rsid w:val="00622523"/>
    <w:rsid w:val="00625DEF"/>
    <w:rsid w:val="0062747B"/>
    <w:rsid w:val="00630906"/>
    <w:rsid w:val="00640E92"/>
    <w:rsid w:val="00651815"/>
    <w:rsid w:val="00656B68"/>
    <w:rsid w:val="0066074D"/>
    <w:rsid w:val="0066267C"/>
    <w:rsid w:val="00662E9A"/>
    <w:rsid w:val="006801AF"/>
    <w:rsid w:val="0068519D"/>
    <w:rsid w:val="00686171"/>
    <w:rsid w:val="00691404"/>
    <w:rsid w:val="00692403"/>
    <w:rsid w:val="0069283D"/>
    <w:rsid w:val="00696791"/>
    <w:rsid w:val="006A3FC7"/>
    <w:rsid w:val="006A69E6"/>
    <w:rsid w:val="006B35F1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3536"/>
    <w:rsid w:val="006F614F"/>
    <w:rsid w:val="007006F8"/>
    <w:rsid w:val="007066CF"/>
    <w:rsid w:val="00711322"/>
    <w:rsid w:val="007123D3"/>
    <w:rsid w:val="00715E52"/>
    <w:rsid w:val="00717628"/>
    <w:rsid w:val="0071766A"/>
    <w:rsid w:val="00722241"/>
    <w:rsid w:val="00722456"/>
    <w:rsid w:val="00722BE9"/>
    <w:rsid w:val="00723BB4"/>
    <w:rsid w:val="00724C29"/>
    <w:rsid w:val="00724E63"/>
    <w:rsid w:val="00730249"/>
    <w:rsid w:val="00734785"/>
    <w:rsid w:val="007370FB"/>
    <w:rsid w:val="0074718F"/>
    <w:rsid w:val="00753B29"/>
    <w:rsid w:val="007574B6"/>
    <w:rsid w:val="00761512"/>
    <w:rsid w:val="00766A10"/>
    <w:rsid w:val="007712C3"/>
    <w:rsid w:val="007716A8"/>
    <w:rsid w:val="00773334"/>
    <w:rsid w:val="00773E88"/>
    <w:rsid w:val="00776FBE"/>
    <w:rsid w:val="00786C75"/>
    <w:rsid w:val="00786E09"/>
    <w:rsid w:val="007938C9"/>
    <w:rsid w:val="007A0982"/>
    <w:rsid w:val="007A4907"/>
    <w:rsid w:val="007A5593"/>
    <w:rsid w:val="007A6D81"/>
    <w:rsid w:val="007B107B"/>
    <w:rsid w:val="007B7EE5"/>
    <w:rsid w:val="007D0060"/>
    <w:rsid w:val="007D1DFA"/>
    <w:rsid w:val="007D591E"/>
    <w:rsid w:val="007D6C40"/>
    <w:rsid w:val="007E1382"/>
    <w:rsid w:val="007E42F8"/>
    <w:rsid w:val="007E54D4"/>
    <w:rsid w:val="007E6CF1"/>
    <w:rsid w:val="007E6FB0"/>
    <w:rsid w:val="007E7A66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0157"/>
    <w:rsid w:val="00851F09"/>
    <w:rsid w:val="008542CE"/>
    <w:rsid w:val="008577EF"/>
    <w:rsid w:val="00860866"/>
    <w:rsid w:val="0086351D"/>
    <w:rsid w:val="00863725"/>
    <w:rsid w:val="00866610"/>
    <w:rsid w:val="008741A3"/>
    <w:rsid w:val="00884E72"/>
    <w:rsid w:val="00891187"/>
    <w:rsid w:val="00895681"/>
    <w:rsid w:val="00896EB2"/>
    <w:rsid w:val="008A01D1"/>
    <w:rsid w:val="008A2B8A"/>
    <w:rsid w:val="008A4293"/>
    <w:rsid w:val="008A5457"/>
    <w:rsid w:val="008B0709"/>
    <w:rsid w:val="008B132C"/>
    <w:rsid w:val="008B138E"/>
    <w:rsid w:val="008B35BF"/>
    <w:rsid w:val="008B3D17"/>
    <w:rsid w:val="008B5BC3"/>
    <w:rsid w:val="008B5C00"/>
    <w:rsid w:val="008B6D99"/>
    <w:rsid w:val="008B71D4"/>
    <w:rsid w:val="008C144D"/>
    <w:rsid w:val="008C6D6E"/>
    <w:rsid w:val="008D0029"/>
    <w:rsid w:val="008D146D"/>
    <w:rsid w:val="008D2B8D"/>
    <w:rsid w:val="008E5B44"/>
    <w:rsid w:val="008E7A33"/>
    <w:rsid w:val="008F03DA"/>
    <w:rsid w:val="008F1383"/>
    <w:rsid w:val="008F28FD"/>
    <w:rsid w:val="008F2E27"/>
    <w:rsid w:val="008F4279"/>
    <w:rsid w:val="008F7D32"/>
    <w:rsid w:val="00900937"/>
    <w:rsid w:val="00901F24"/>
    <w:rsid w:val="00902297"/>
    <w:rsid w:val="00902786"/>
    <w:rsid w:val="00906D5E"/>
    <w:rsid w:val="00914F58"/>
    <w:rsid w:val="0091783C"/>
    <w:rsid w:val="00920429"/>
    <w:rsid w:val="00921A4F"/>
    <w:rsid w:val="00922579"/>
    <w:rsid w:val="00922C7E"/>
    <w:rsid w:val="00930385"/>
    <w:rsid w:val="00932544"/>
    <w:rsid w:val="009330B1"/>
    <w:rsid w:val="0094099E"/>
    <w:rsid w:val="009414AF"/>
    <w:rsid w:val="00942A7D"/>
    <w:rsid w:val="00946FC0"/>
    <w:rsid w:val="00951115"/>
    <w:rsid w:val="0095228D"/>
    <w:rsid w:val="0095638E"/>
    <w:rsid w:val="009606C2"/>
    <w:rsid w:val="00961264"/>
    <w:rsid w:val="00964A2E"/>
    <w:rsid w:val="00964B7A"/>
    <w:rsid w:val="00964BDB"/>
    <w:rsid w:val="00965F5F"/>
    <w:rsid w:val="009669FF"/>
    <w:rsid w:val="00972169"/>
    <w:rsid w:val="009802AD"/>
    <w:rsid w:val="00980389"/>
    <w:rsid w:val="0098221C"/>
    <w:rsid w:val="009864AF"/>
    <w:rsid w:val="009874EA"/>
    <w:rsid w:val="00996DEC"/>
    <w:rsid w:val="009A1D84"/>
    <w:rsid w:val="009A2646"/>
    <w:rsid w:val="009A5C14"/>
    <w:rsid w:val="009B12A8"/>
    <w:rsid w:val="009B3B3D"/>
    <w:rsid w:val="009B6666"/>
    <w:rsid w:val="009B7DE8"/>
    <w:rsid w:val="009D2D95"/>
    <w:rsid w:val="009D3908"/>
    <w:rsid w:val="009D7756"/>
    <w:rsid w:val="009E352C"/>
    <w:rsid w:val="009E3D8E"/>
    <w:rsid w:val="009F12B7"/>
    <w:rsid w:val="009F373A"/>
    <w:rsid w:val="009F4EDE"/>
    <w:rsid w:val="009F7015"/>
    <w:rsid w:val="00A0142B"/>
    <w:rsid w:val="00A03FD2"/>
    <w:rsid w:val="00A05B03"/>
    <w:rsid w:val="00A106CA"/>
    <w:rsid w:val="00A11674"/>
    <w:rsid w:val="00A1270F"/>
    <w:rsid w:val="00A12F3C"/>
    <w:rsid w:val="00A21851"/>
    <w:rsid w:val="00A21C00"/>
    <w:rsid w:val="00A235D6"/>
    <w:rsid w:val="00A24859"/>
    <w:rsid w:val="00A31788"/>
    <w:rsid w:val="00A3615E"/>
    <w:rsid w:val="00A362FC"/>
    <w:rsid w:val="00A371AB"/>
    <w:rsid w:val="00A372F5"/>
    <w:rsid w:val="00A42783"/>
    <w:rsid w:val="00A44691"/>
    <w:rsid w:val="00A447CA"/>
    <w:rsid w:val="00A45C12"/>
    <w:rsid w:val="00A46DB6"/>
    <w:rsid w:val="00A47CAC"/>
    <w:rsid w:val="00A53BE1"/>
    <w:rsid w:val="00A55BDE"/>
    <w:rsid w:val="00A62CC2"/>
    <w:rsid w:val="00A64EEE"/>
    <w:rsid w:val="00A66692"/>
    <w:rsid w:val="00A75B05"/>
    <w:rsid w:val="00A81E6B"/>
    <w:rsid w:val="00A8262E"/>
    <w:rsid w:val="00A84FEC"/>
    <w:rsid w:val="00A8528A"/>
    <w:rsid w:val="00A93EF6"/>
    <w:rsid w:val="00A976E1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0C6A"/>
    <w:rsid w:val="00AD1B07"/>
    <w:rsid w:val="00AD2089"/>
    <w:rsid w:val="00AD21FF"/>
    <w:rsid w:val="00AD527B"/>
    <w:rsid w:val="00AD5C55"/>
    <w:rsid w:val="00AD5C81"/>
    <w:rsid w:val="00AD61A2"/>
    <w:rsid w:val="00AE72FC"/>
    <w:rsid w:val="00AE7ECF"/>
    <w:rsid w:val="00AF555A"/>
    <w:rsid w:val="00AF732E"/>
    <w:rsid w:val="00B01971"/>
    <w:rsid w:val="00B0626D"/>
    <w:rsid w:val="00B07299"/>
    <w:rsid w:val="00B10E32"/>
    <w:rsid w:val="00B1121A"/>
    <w:rsid w:val="00B12471"/>
    <w:rsid w:val="00B12A18"/>
    <w:rsid w:val="00B12BB7"/>
    <w:rsid w:val="00B16EBF"/>
    <w:rsid w:val="00B17A11"/>
    <w:rsid w:val="00B20FC1"/>
    <w:rsid w:val="00B25D98"/>
    <w:rsid w:val="00B26AF5"/>
    <w:rsid w:val="00B36352"/>
    <w:rsid w:val="00B40727"/>
    <w:rsid w:val="00B40D59"/>
    <w:rsid w:val="00B41D66"/>
    <w:rsid w:val="00B4208F"/>
    <w:rsid w:val="00B500ED"/>
    <w:rsid w:val="00B54471"/>
    <w:rsid w:val="00B557BE"/>
    <w:rsid w:val="00B55925"/>
    <w:rsid w:val="00B56A9B"/>
    <w:rsid w:val="00B56D61"/>
    <w:rsid w:val="00B611D8"/>
    <w:rsid w:val="00B63F06"/>
    <w:rsid w:val="00B65DED"/>
    <w:rsid w:val="00B70EF1"/>
    <w:rsid w:val="00B729C7"/>
    <w:rsid w:val="00B74BBF"/>
    <w:rsid w:val="00B77991"/>
    <w:rsid w:val="00B81179"/>
    <w:rsid w:val="00B83867"/>
    <w:rsid w:val="00B8504C"/>
    <w:rsid w:val="00B8555A"/>
    <w:rsid w:val="00B925DA"/>
    <w:rsid w:val="00B928C2"/>
    <w:rsid w:val="00B93A10"/>
    <w:rsid w:val="00B95683"/>
    <w:rsid w:val="00B96BE5"/>
    <w:rsid w:val="00BA1926"/>
    <w:rsid w:val="00BA51F0"/>
    <w:rsid w:val="00BA6C85"/>
    <w:rsid w:val="00BB09C2"/>
    <w:rsid w:val="00BB250B"/>
    <w:rsid w:val="00BB3FE8"/>
    <w:rsid w:val="00BB4193"/>
    <w:rsid w:val="00BB5ED2"/>
    <w:rsid w:val="00BC0F98"/>
    <w:rsid w:val="00BC37F9"/>
    <w:rsid w:val="00BC60C1"/>
    <w:rsid w:val="00BC6695"/>
    <w:rsid w:val="00BC7C8A"/>
    <w:rsid w:val="00BD158C"/>
    <w:rsid w:val="00BE0983"/>
    <w:rsid w:val="00BE333E"/>
    <w:rsid w:val="00BE33A2"/>
    <w:rsid w:val="00BF0F82"/>
    <w:rsid w:val="00BF17FD"/>
    <w:rsid w:val="00BF37F9"/>
    <w:rsid w:val="00BF4568"/>
    <w:rsid w:val="00BF7348"/>
    <w:rsid w:val="00C00E2F"/>
    <w:rsid w:val="00C017F8"/>
    <w:rsid w:val="00C01A7F"/>
    <w:rsid w:val="00C02A06"/>
    <w:rsid w:val="00C03E9C"/>
    <w:rsid w:val="00C06236"/>
    <w:rsid w:val="00C11A15"/>
    <w:rsid w:val="00C121DA"/>
    <w:rsid w:val="00C14989"/>
    <w:rsid w:val="00C15651"/>
    <w:rsid w:val="00C16382"/>
    <w:rsid w:val="00C23639"/>
    <w:rsid w:val="00C242DC"/>
    <w:rsid w:val="00C338EB"/>
    <w:rsid w:val="00C35DBA"/>
    <w:rsid w:val="00C373D2"/>
    <w:rsid w:val="00C42D0C"/>
    <w:rsid w:val="00C45301"/>
    <w:rsid w:val="00C466F8"/>
    <w:rsid w:val="00C4731C"/>
    <w:rsid w:val="00C47C7D"/>
    <w:rsid w:val="00C54AD1"/>
    <w:rsid w:val="00C55620"/>
    <w:rsid w:val="00C55F35"/>
    <w:rsid w:val="00C6252A"/>
    <w:rsid w:val="00C65482"/>
    <w:rsid w:val="00C67C21"/>
    <w:rsid w:val="00C70EFF"/>
    <w:rsid w:val="00C849AD"/>
    <w:rsid w:val="00C8598D"/>
    <w:rsid w:val="00C86323"/>
    <w:rsid w:val="00C92D74"/>
    <w:rsid w:val="00CA2D96"/>
    <w:rsid w:val="00CA40D6"/>
    <w:rsid w:val="00CA47B2"/>
    <w:rsid w:val="00CA7585"/>
    <w:rsid w:val="00CB5C05"/>
    <w:rsid w:val="00CC3ABA"/>
    <w:rsid w:val="00CD4A21"/>
    <w:rsid w:val="00CD78AF"/>
    <w:rsid w:val="00CF62B5"/>
    <w:rsid w:val="00CF6D66"/>
    <w:rsid w:val="00D0137C"/>
    <w:rsid w:val="00D01C58"/>
    <w:rsid w:val="00D02BCD"/>
    <w:rsid w:val="00D044C5"/>
    <w:rsid w:val="00D071D5"/>
    <w:rsid w:val="00D076BD"/>
    <w:rsid w:val="00D108AC"/>
    <w:rsid w:val="00D1099E"/>
    <w:rsid w:val="00D1349A"/>
    <w:rsid w:val="00D15BE1"/>
    <w:rsid w:val="00D165A4"/>
    <w:rsid w:val="00D233B0"/>
    <w:rsid w:val="00D25463"/>
    <w:rsid w:val="00D31A3B"/>
    <w:rsid w:val="00D36302"/>
    <w:rsid w:val="00D368BB"/>
    <w:rsid w:val="00D46F9E"/>
    <w:rsid w:val="00D52C04"/>
    <w:rsid w:val="00D617D5"/>
    <w:rsid w:val="00D66681"/>
    <w:rsid w:val="00D71B81"/>
    <w:rsid w:val="00D73CA1"/>
    <w:rsid w:val="00D80776"/>
    <w:rsid w:val="00D816E6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0216"/>
    <w:rsid w:val="00DB17A3"/>
    <w:rsid w:val="00DB25DE"/>
    <w:rsid w:val="00DB67CC"/>
    <w:rsid w:val="00DC3916"/>
    <w:rsid w:val="00DC4015"/>
    <w:rsid w:val="00DC4B18"/>
    <w:rsid w:val="00DC6A5B"/>
    <w:rsid w:val="00DC74D6"/>
    <w:rsid w:val="00DD268A"/>
    <w:rsid w:val="00DD2CFE"/>
    <w:rsid w:val="00DD500F"/>
    <w:rsid w:val="00DD650A"/>
    <w:rsid w:val="00DE0744"/>
    <w:rsid w:val="00DE1F18"/>
    <w:rsid w:val="00E14C28"/>
    <w:rsid w:val="00E1717D"/>
    <w:rsid w:val="00E24D42"/>
    <w:rsid w:val="00E36ACD"/>
    <w:rsid w:val="00E44B51"/>
    <w:rsid w:val="00E46544"/>
    <w:rsid w:val="00E516E8"/>
    <w:rsid w:val="00E53358"/>
    <w:rsid w:val="00E57D58"/>
    <w:rsid w:val="00E648A2"/>
    <w:rsid w:val="00E751CE"/>
    <w:rsid w:val="00E763CC"/>
    <w:rsid w:val="00E83E8C"/>
    <w:rsid w:val="00E860E1"/>
    <w:rsid w:val="00E86D4D"/>
    <w:rsid w:val="00E931B6"/>
    <w:rsid w:val="00E95AF2"/>
    <w:rsid w:val="00EA018E"/>
    <w:rsid w:val="00EA0FF1"/>
    <w:rsid w:val="00EA34C9"/>
    <w:rsid w:val="00EA3C9B"/>
    <w:rsid w:val="00EA5A12"/>
    <w:rsid w:val="00EB2FE5"/>
    <w:rsid w:val="00EB3335"/>
    <w:rsid w:val="00EB3810"/>
    <w:rsid w:val="00EB47D8"/>
    <w:rsid w:val="00EC12B5"/>
    <w:rsid w:val="00EC5BFF"/>
    <w:rsid w:val="00ED01ED"/>
    <w:rsid w:val="00ED4950"/>
    <w:rsid w:val="00ED4EFF"/>
    <w:rsid w:val="00ED5B9D"/>
    <w:rsid w:val="00ED7039"/>
    <w:rsid w:val="00ED7A6E"/>
    <w:rsid w:val="00EE2313"/>
    <w:rsid w:val="00EE23E4"/>
    <w:rsid w:val="00EE6D64"/>
    <w:rsid w:val="00EF02D6"/>
    <w:rsid w:val="00EF50B2"/>
    <w:rsid w:val="00EF5D88"/>
    <w:rsid w:val="00EF6CBF"/>
    <w:rsid w:val="00F003CB"/>
    <w:rsid w:val="00F00605"/>
    <w:rsid w:val="00F01E70"/>
    <w:rsid w:val="00F045FD"/>
    <w:rsid w:val="00F0594B"/>
    <w:rsid w:val="00F11FA3"/>
    <w:rsid w:val="00F136B6"/>
    <w:rsid w:val="00F42A98"/>
    <w:rsid w:val="00F4641C"/>
    <w:rsid w:val="00F51D61"/>
    <w:rsid w:val="00F51E0E"/>
    <w:rsid w:val="00F557FF"/>
    <w:rsid w:val="00F61160"/>
    <w:rsid w:val="00F64A31"/>
    <w:rsid w:val="00F657EC"/>
    <w:rsid w:val="00F66358"/>
    <w:rsid w:val="00F665B3"/>
    <w:rsid w:val="00F80353"/>
    <w:rsid w:val="00F81D30"/>
    <w:rsid w:val="00F82ED0"/>
    <w:rsid w:val="00F90194"/>
    <w:rsid w:val="00F97B35"/>
    <w:rsid w:val="00FA4559"/>
    <w:rsid w:val="00FA471E"/>
    <w:rsid w:val="00FB3124"/>
    <w:rsid w:val="00FB6AA8"/>
    <w:rsid w:val="00FB7D4B"/>
    <w:rsid w:val="00FC2CB7"/>
    <w:rsid w:val="00FC39AD"/>
    <w:rsid w:val="00FC661E"/>
    <w:rsid w:val="00FD0297"/>
    <w:rsid w:val="00FD7EB3"/>
    <w:rsid w:val="00FF01AB"/>
    <w:rsid w:val="00FF233B"/>
    <w:rsid w:val="00FF3D9B"/>
    <w:rsid w:val="00FF3E33"/>
    <w:rsid w:val="00FF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CB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3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styleId="HTML">
    <w:name w:val="HTML Preformatted"/>
    <w:basedOn w:val="a"/>
    <w:link w:val="HTML0"/>
    <w:uiPriority w:val="99"/>
    <w:semiHidden/>
    <w:unhideWhenUsed/>
    <w:rsid w:val="00E14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C28"/>
    <w:rPr>
      <w:rFonts w:ascii="Courier New" w:hAnsi="Courier New" w:cs="Courier New"/>
    </w:rPr>
  </w:style>
  <w:style w:type="character" w:customStyle="1" w:styleId="y2iqfc">
    <w:name w:val="y2iqfc"/>
    <w:basedOn w:val="a0"/>
    <w:rsid w:val="00E14C28"/>
  </w:style>
  <w:style w:type="character" w:customStyle="1" w:styleId="wixui-rich-texttext">
    <w:name w:val="wixui-rich-text__text"/>
    <w:basedOn w:val="a0"/>
    <w:rsid w:val="00DB0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0D882-A69C-424B-8DF0-4605B262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rada3</cp:lastModifiedBy>
  <cp:revision>22</cp:revision>
  <cp:lastPrinted>2025-12-08T08:36:00Z</cp:lastPrinted>
  <dcterms:created xsi:type="dcterms:W3CDTF">2025-08-22T10:09:00Z</dcterms:created>
  <dcterms:modified xsi:type="dcterms:W3CDTF">2025-12-26T06:57:00Z</dcterms:modified>
</cp:coreProperties>
</file>